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98ACDB0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723A03">
        <w:rPr>
          <w:rFonts w:ascii="Garamond" w:hAnsi="Garamond"/>
          <w:sz w:val="24"/>
          <w:szCs w:val="24"/>
        </w:rPr>
        <w:t>67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2C106BD9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23A03" w:rsidRPr="00183F0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https://zakazky.zcu.cz/contract_display_5686.html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CCC5B5E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A09BF">
        <w:rPr>
          <w:rFonts w:ascii="Garamond" w:hAnsi="Garamond" w:cs="Arial"/>
          <w:b/>
          <w:sz w:val="22"/>
          <w:szCs w:val="22"/>
        </w:rPr>
        <w:t>1</w:t>
      </w:r>
      <w:r w:rsidR="00FA00F2">
        <w:rPr>
          <w:rFonts w:ascii="Garamond" w:hAnsi="Garamond" w:cs="Arial"/>
          <w:b/>
          <w:sz w:val="22"/>
          <w:szCs w:val="22"/>
        </w:rPr>
        <w:t>4</w:t>
      </w:r>
      <w:r w:rsidR="00CA09BF">
        <w:rPr>
          <w:rFonts w:ascii="Garamond" w:hAnsi="Garamond" w:cs="Arial"/>
          <w:b/>
          <w:sz w:val="22"/>
          <w:szCs w:val="22"/>
        </w:rPr>
        <w:t>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723A03">
        <w:rPr>
          <w:rFonts w:ascii="Garamond" w:hAnsi="Garamond" w:cs="Arial"/>
          <w:b/>
          <w:sz w:val="22"/>
          <w:szCs w:val="22"/>
        </w:rPr>
        <w:t>10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23A03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302F5" w14:textId="77777777" w:rsidR="00586BCE" w:rsidRDefault="00586BCE" w:rsidP="00795AAC">
      <w:r>
        <w:separator/>
      </w:r>
    </w:p>
  </w:endnote>
  <w:endnote w:type="continuationSeparator" w:id="0">
    <w:p w14:paraId="23854C62" w14:textId="77777777" w:rsidR="00586BCE" w:rsidRDefault="00586BC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E951A" w14:textId="77777777" w:rsidR="00586BCE" w:rsidRDefault="00586BCE" w:rsidP="00795AAC">
      <w:r>
        <w:separator/>
      </w:r>
    </w:p>
  </w:footnote>
  <w:footnote w:type="continuationSeparator" w:id="0">
    <w:p w14:paraId="5C4837EB" w14:textId="77777777" w:rsidR="00586BCE" w:rsidRDefault="00586BC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508D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86BCE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4427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23A03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54C9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0F2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8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PUCP60itcbtOH/s78j2GL8hYXIukszy0iUw9SGufeVY=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y2+g8HszH6B7CvZl+IMMkAqrEW2uNkBMKZ9a2O9E398=</DigestValue>
    </Reference>
  </SignedInfo>
  <SignatureValue>hJbcXdI4OaGUBvBWRgJEUj4jDd48T/kEyAvi6dZGW/jIdCPvZw60hySn6sDdDKZQVFVSPdzatBMx
9x469YFGf5mlSvHJUPGayrWwSMdl0PUJrRJzlkD8N6DB2RzY3xYsel4oy5uKVE8f1uHjdCmbUmR7
cLdwkDYsakFYvoWNTCf9zhvcvKQK4qVGIjoGOvvQAnFhgFCuvKZM6p/Q3Kb2m7cH8/MiKF+mUWhk
w7gRjr3LOM9o3YlbwFhIggTCNPQdGT6dt0UYfMmqOwoJtbdnpxw4UwSLUsS+BNv5PDQyLG+gv3Ke
aal08JMaRqBwcey6aMfTtb6j8XES2hMZwZOlNQ==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6b3svsOFzIzIv4OJagXLZqq3r4T5je8ponNtORQpkc8=</DigestValue>
      </Reference>
      <Reference URI="/word/document.xml?ContentType=application/vnd.openxmlformats-officedocument.wordprocessingml.document.main+xml">
        <DigestMethod Algorithm="http://www.w3.org/2001/04/xmlenc#sha256"/>
        <DigestValue>8862KAKq3iFgAaG6z2uZCmvmPvhCxE8VZAKZevKMXSI=</DigestValue>
      </Reference>
      <Reference URI="/word/endnotes.xml?ContentType=application/vnd.openxmlformats-officedocument.wordprocessingml.endnotes+xml">
        <DigestMethod Algorithm="http://www.w3.org/2001/04/xmlenc#sha256"/>
        <DigestValue>xaPeuZRn3pHF3wrnQTbgKKCZJKeMMysCpYSufnWGhgs=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zaV+QIlVbLbLHk0VVjsiv8WkjJ7Usox/Fc307MFf0mE=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R4KVjv6hKQ4vky7bkgZV15+u00UxScKxbm3+OwxKcOY=</DigestValue>
      </Reference>
      <Reference URI="/word/styles.xml?ContentType=application/vnd.openxmlformats-officedocument.wordprocessingml.styles+xml">
        <DigestMethod Algorithm="http://www.w3.org/2001/04/xmlenc#sha256"/>
        <DigestValue>SeT1+Fp92lCEnmdjd5uJGtRCF4WBcHcikRU4S4VDSEY=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2022-11-02T10:39:23Z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2022-11-02T10:39:23Z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F3F16-ADA5-4158-B02A-DB1BA33D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19</cp:revision>
  <cp:lastPrinted>2018-08-08T13:48:00Z</cp:lastPrinted>
  <dcterms:created xsi:type="dcterms:W3CDTF">2022-05-19T08:18:00Z</dcterms:created>
  <dcterms:modified xsi:type="dcterms:W3CDTF">2022-11-02T10:39:00Z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